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FE8169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B703AC">
        <w:rPr>
          <w:rFonts w:cs="Calibri"/>
          <w:b/>
          <w:caps/>
          <w:kern w:val="28"/>
        </w:rPr>
        <w:t>G</w:t>
      </w:r>
      <w:r w:rsidRPr="005A442B">
        <w:rPr>
          <w:rFonts w:cs="Calibri"/>
          <w:b/>
          <w:caps/>
          <w:kern w:val="28"/>
        </w:rPr>
        <w:t>Z/</w:t>
      </w:r>
      <w:r w:rsidR="0006602E">
        <w:rPr>
          <w:rFonts w:cs="Calibri"/>
          <w:b/>
          <w:caps/>
          <w:kern w:val="28"/>
        </w:rPr>
        <w:t>00275</w:t>
      </w:r>
      <w:r w:rsidRPr="005A442B">
        <w:rPr>
          <w:rFonts w:cs="Calibri"/>
          <w:b/>
          <w:caps/>
          <w:kern w:val="28"/>
        </w:rPr>
        <w:t>/</w:t>
      </w:r>
      <w:r w:rsidR="008344EA" w:rsidRPr="005A442B">
        <w:rPr>
          <w:rFonts w:cs="Calibri"/>
          <w:b/>
          <w:caps/>
          <w:kern w:val="28"/>
        </w:rPr>
        <w:t>202</w:t>
      </w:r>
      <w:r w:rsidR="004E0806">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57ED29F1"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06602E" w:rsidRPr="0006602E">
        <w:rPr>
          <w:rFonts w:ascii="Calibri" w:hAnsi="Calibri" w:cs="Arial"/>
          <w:b/>
          <w:i/>
          <w:snapToGrid w:val="0"/>
          <w:color w:val="000000"/>
          <w:sz w:val="22"/>
          <w:szCs w:val="22"/>
        </w:rPr>
        <w:t>Modernizacja systemu klimatyzacji w budynku archiwum-licznikowni Oddziału Rzeszów PGE Dystrybucja S.A.</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57E3BD79"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0BAF9C1A" w:rsidR="00742C11" w:rsidRPr="00742C11" w:rsidRDefault="00742C11" w:rsidP="0006602E">
      <w:pPr>
        <w:pStyle w:val="Nr"/>
        <w:ind w:left="1701" w:hanging="1417"/>
      </w:pPr>
      <w:r w:rsidRPr="00742C11">
        <w:t xml:space="preserve">Część nr </w:t>
      </w:r>
      <w:r w:rsidR="0006602E">
        <w:t>1:</w:t>
      </w:r>
      <w:r w:rsidR="0006602E">
        <w:tab/>
      </w:r>
      <w:r w:rsidR="0006602E" w:rsidRPr="0006602E">
        <w:t>Modernizacja systemu klimatyzacji w budynku archiwum-licznikowni Oddziału Rzeszów PGE Dystrybucja S.A.</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lastRenderedPageBreak/>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t>UWAGA!</w:t>
      </w:r>
    </w:p>
    <w:p w14:paraId="1080AA86" w14:textId="77777777" w:rsidR="000841B6" w:rsidRPr="006E3D35" w:rsidRDefault="000841B6" w:rsidP="000841B6">
      <w:pPr>
        <w:spacing w:after="120" w:line="240" w:lineRule="auto"/>
        <w:ind w:left="567"/>
        <w:jc w:val="left"/>
        <w:rPr>
          <w:b/>
          <w:szCs w:val="22"/>
        </w:rPr>
      </w:pPr>
      <w:r w:rsidRPr="006E3D35">
        <w:rPr>
          <w:b/>
          <w:szCs w:val="22"/>
        </w:rPr>
        <w:t>Cena dokumentacji nie może przekraczać 20 %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1A2CDBD0" w14:textId="6B83EF53" w:rsidR="00CF4476" w:rsidRPr="00CF4476" w:rsidRDefault="00CF4476" w:rsidP="0006602E">
      <w:pPr>
        <w:numPr>
          <w:ilvl w:val="3"/>
          <w:numId w:val="1"/>
        </w:numPr>
        <w:spacing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4"/>
      <w:headerReference w:type="first" r:id="rId15"/>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F86F1" w14:textId="77777777" w:rsidR="00884EA2" w:rsidRDefault="00884EA2" w:rsidP="004A302B">
      <w:pPr>
        <w:spacing w:line="240" w:lineRule="auto"/>
      </w:pPr>
      <w:r>
        <w:separator/>
      </w:r>
    </w:p>
  </w:endnote>
  <w:endnote w:type="continuationSeparator" w:id="0">
    <w:p w14:paraId="2CAA9ED1" w14:textId="77777777" w:rsidR="00884EA2" w:rsidRDefault="00884EA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3A002E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23333">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23333">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20A19" w14:textId="77777777" w:rsidR="00884EA2" w:rsidRDefault="00884EA2" w:rsidP="004A302B">
      <w:pPr>
        <w:spacing w:line="240" w:lineRule="auto"/>
      </w:pPr>
      <w:r>
        <w:separator/>
      </w:r>
    </w:p>
  </w:footnote>
  <w:footnote w:type="continuationSeparator" w:id="0">
    <w:p w14:paraId="641B078B" w14:textId="77777777" w:rsidR="00884EA2" w:rsidRDefault="00884EA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049680">
    <w:abstractNumId w:val="7"/>
  </w:num>
  <w:num w:numId="2" w16cid:durableId="2076050653">
    <w:abstractNumId w:val="6"/>
  </w:num>
  <w:num w:numId="3" w16cid:durableId="901403407">
    <w:abstractNumId w:val="8"/>
  </w:num>
  <w:num w:numId="4" w16cid:durableId="1122456806">
    <w:abstractNumId w:val="9"/>
  </w:num>
  <w:num w:numId="5" w16cid:durableId="151066029">
    <w:abstractNumId w:val="12"/>
  </w:num>
  <w:num w:numId="6" w16cid:durableId="1564756304">
    <w:abstractNumId w:val="5"/>
  </w:num>
  <w:num w:numId="7" w16cid:durableId="1312632043">
    <w:abstractNumId w:val="10"/>
  </w:num>
  <w:num w:numId="8" w16cid:durableId="147593180">
    <w:abstractNumId w:val="13"/>
  </w:num>
  <w:num w:numId="9" w16cid:durableId="1630671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1514907">
    <w:abstractNumId w:val="3"/>
  </w:num>
  <w:num w:numId="11" w16cid:durableId="9038807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02E"/>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194"/>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806"/>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C1C"/>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4EA2"/>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2C81"/>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26B"/>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6476"/>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3AC"/>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949"/>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1A4"/>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A3BE5061-687B-4CD5-9B5C-B0A1569141C0}">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1202</Words>
  <Characters>7218</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5</cp:revision>
  <cp:lastPrinted>2020-02-27T07:25:00Z</cp:lastPrinted>
  <dcterms:created xsi:type="dcterms:W3CDTF">2025-03-18T07:18:00Z</dcterms:created>
  <dcterms:modified xsi:type="dcterms:W3CDTF">2026-01-30T11:23:00Z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